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color w:val="FF0000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Программы курса английского языка для 5 классов общеобразовательной школы под редакцией М.З.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Биболетовой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Н.Н.Трубанёвой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без изменений. Программа рассчитана на 105 часов (3 часа в неделю). Данная авторская программа охватывает образование по английскому языку учащихся в полной средней школе (2 – 11 классу) по курсу “</w:t>
      </w:r>
      <w:r w:rsidRPr="00800729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Pr="00800729">
        <w:rPr>
          <w:rFonts w:ascii="Times New Roman" w:hAnsi="Times New Roman" w:cs="Times New Roman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800729">
        <w:rPr>
          <w:rFonts w:ascii="Times New Roman" w:hAnsi="Times New Roman" w:cs="Times New Roman"/>
          <w:sz w:val="28"/>
          <w:szCs w:val="28"/>
        </w:rPr>
        <w:t>”. Программа состоит из трёх блоков, которые соотносятся с тремя ступенями обучения. Соответственно берём второй блок (5-9 классы).</w:t>
      </w:r>
      <w:r w:rsidRPr="008007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английскому языку в основной школе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чтении и письме, включающей языковую и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социокультурную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компетенции, а также развитие учебно-познавательной и компенсаторной компетенций. Расширяется спектр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социокультурных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знаний и умений учащихся с учетом их интересов и возрастных психологических особенностей на разных этапах основной школы (5-7 и 8-9 классы). Целенаправленно формируются умения представлять свою страну, её культуру  средствами английского языка в условиях межкультурного общения. Учащиеся приобретают опыт творческой и поисковой деятельности в процессе освоения таких способов познавательной деятельности, как проектная деятельность в индивидуальном режиме и сотрудничестве.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Вместе с тем структура второй ступени обучения неоднородна. Для удобства работы по данному курсу авторы выделяют два этапа: 5-7 классы и 8-9 классы. Это обусловлено тем, что в школьные годы дети динамично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развиваются психически и физически. Если в начальной школе более ярко выражены общие возрастные особенности детей, то в 5-9 классах круг интересов учащихся не только расширяется, но и дифференцируется в зависимости от социальной среды, индивидуальных интересов и склонностей. Причем это разделение становится с возрастом все более ощутимым.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color w:val="FF0000"/>
          <w:sz w:val="28"/>
          <w:szCs w:val="28"/>
        </w:rPr>
      </w:pP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Цели обучения английскому языку: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Изучение иностранного языка в целом и  английского языка в частности в основной   школе направлено на достижение следующих целей: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развитие иноязычной коммуникативной компетенции в совокупности ее составляющих – речевой,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>, компенсаторной, учебно-познавательной: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речевая компетенция – развитие коммуникативных умений в четырех основных видах речевой деятельности (говорении, чтении,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>, письме);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языковая компетенция – овладение новыми языковыми средствами (фонетическими, орфографическими, лексическими, грамматическими) в 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компетенция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</w:t>
      </w:r>
      <w:r w:rsidRPr="00800729">
        <w:rPr>
          <w:rFonts w:ascii="Times New Roman" w:hAnsi="Times New Roman" w:cs="Times New Roman"/>
          <w:sz w:val="28"/>
          <w:szCs w:val="28"/>
        </w:rPr>
        <w:lastRenderedPageBreak/>
        <w:t>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компенсаторная компетенция – развитие умений выходить из положения в условиях дефицита языковых сре</w:t>
      </w:r>
      <w:proofErr w:type="gramStart"/>
      <w:r w:rsidRPr="0080072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00729">
        <w:rPr>
          <w:rFonts w:ascii="Times New Roman" w:hAnsi="Times New Roman" w:cs="Times New Roman"/>
          <w:sz w:val="28"/>
          <w:szCs w:val="28"/>
        </w:rPr>
        <w:t>и получении и передаче информации;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развитие и воспитание  у школьников понимания важности изучения иностранного языка в современном мире и потребности пользоваться им как средством общения, познания</w:t>
      </w:r>
      <w:proofErr w:type="gramStart"/>
      <w:r w:rsidRPr="0080072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00729">
        <w:rPr>
          <w:rFonts w:ascii="Times New Roman" w:hAnsi="Times New Roman" w:cs="Times New Roman"/>
          <w:sz w:val="28"/>
          <w:szCs w:val="28"/>
        </w:rPr>
        <w:t xml:space="preserve">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760D0B" w:rsidRPr="00800729" w:rsidRDefault="00760D0B" w:rsidP="00ED7A9E">
      <w:pPr>
        <w:tabs>
          <w:tab w:val="left" w:pos="7740"/>
        </w:tabs>
        <w:ind w:left="1428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Особенности обучения английскому языку в 5 классе.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br/>
        <w:t xml:space="preserve">          Для данного этапа характерно равноценное внимание к формированию речевых умений в устной речи и чтении. Овладение говорением носит более продуктивный характер; речевое действие совершается не только по образцу, но и по аналогии. В 5 классе большое внимание уделяется повышению роли речевой инициативы учащихся, </w:t>
      </w:r>
      <w:r w:rsidRPr="00800729">
        <w:rPr>
          <w:rFonts w:ascii="Times New Roman" w:hAnsi="Times New Roman" w:cs="Times New Roman"/>
          <w:sz w:val="28"/>
          <w:szCs w:val="28"/>
        </w:rPr>
        <w:lastRenderedPageBreak/>
        <w:t>особенно в условиях игровой ситуации, предполагающей творческие монологические высказывания, увеличивается объем парных  и групповых работ.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В области чтения в целом завершается формирование у учащихся техники чтения вслух   и про себя. Более отчетливыми становятся разные стратегии чтения. Расширяется спектр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и специальных умений: использование справочников, двуязычных словарей. Продолжается развитие умения компенсировать недостаток знаний и умений в английском языке, используя в процессе общения такие приемы, как переспрос, перифраз, жесты, мимика. Ведется целенаправленная работа по развитию механизма языковой догадки за счет правил словообразования (аффиксации, словосложения, конверсии).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учащимся даются для прослушивания тексты разных жанров. Проверка понимания услышанного осуществляется в различных формах с использование вербальных и невербальных средств.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При обучении письму внимание уделяется совершенствованию орфографических навыков и развитию умений связной письменной речи.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Наряду с развитием речевых умений учащихся продолжается работа по формированию их интеллектуальных и речевых способностей. Уделяется внимание развитию речевой культуры, расширяются представления о странах, говорящих на английском языке, углубляются лингвострановедческие знания. Акцент делается на воспитание у школьников положительного отношения к языку и культуре народов, говорящих на этом языке.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В соответствии с описанными особенностями данного этапа обучения учебно-методическая работа строится на основе преемственности по </w:t>
      </w:r>
      <w:r w:rsidRPr="00800729">
        <w:rPr>
          <w:rFonts w:ascii="Times New Roman" w:hAnsi="Times New Roman" w:cs="Times New Roman"/>
          <w:sz w:val="28"/>
          <w:szCs w:val="28"/>
        </w:rPr>
        <w:lastRenderedPageBreak/>
        <w:t>отношению к начальному курсу английского языка и с учетом следующих методических принципов: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личностно-ориентированный характер обучения позволяет организовать общение детей на основе их интересов, их интеллектуальной и речевой подготовки, их типологических, индивидуальных и возрастных особенностей;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соблюдение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характера обучения иностранному языку. Условия реального общения моделируются в ролевой игре, чтобы максимально использовать механизмы непроизвольного и произвольного запоминания;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proofErr w:type="gramStart"/>
      <w:r w:rsidRPr="00800729">
        <w:rPr>
          <w:rFonts w:ascii="Times New Roman" w:hAnsi="Times New Roman" w:cs="Times New Roman"/>
          <w:sz w:val="28"/>
          <w:szCs w:val="28"/>
        </w:rPr>
        <w:t>- приоритет коммуникативной цели в обучении английскому языку, понимаемой как обучение общению на новом языке в устной  и письменной формах непосредственно и опосредствовано (через книгу);</w:t>
      </w:r>
      <w:proofErr w:type="gramEnd"/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сбалансированное обучение устным (говорение и понимание на слух) и письменным (чтение и письмо) формам общения, а также разным стратегиям чтения;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дифференцированный подход к овладению языковым лексическим и грамматическим материалом;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направленность, широко привлечены лингвострановедческие материалы, которые дают детям возможность лучше овладеть английским языком через знакомство с бытом, культурой людей других стран;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опора на опыт учащихся в родном языке подразумевает познавательную активность учащихся по отношению к явлениям родного и английского языков;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lastRenderedPageBreak/>
        <w:t>- привлечение различных методов, приемов и средств, позволяющих интенсифицировать учебный процесс и сделать его более увлекательным, познавательным и эффективным.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ОСНОВНОЕ СОДЕРЖАНИЕ ОБРАЗОВАНИЯ В 5 КЛАССЕ</w:t>
      </w:r>
    </w:p>
    <w:p w:rsidR="00760D0B" w:rsidRPr="00800729" w:rsidRDefault="00760D0B" w:rsidP="00ED7A9E">
      <w:pPr>
        <w:shd w:val="clear" w:color="auto" w:fill="FFFFFF"/>
        <w:spacing w:before="119"/>
        <w:ind w:left="712" w:right="29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Содержание курса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строится на сюжете, в основу которого легла идея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культурного обмена школьников Великобритании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и России. Это создает прекрасную и реальную мо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тивацию для изучения английского языка. В мето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дическом отношении перспектива готовящегося </w:t>
      </w: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обмена помогает обеспечить коммуникативную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направленность учебного процесса и обусловлива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ет гармоничное включение в учебный процесс раз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личных коммуникативных ситуаций, типичных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для детей данного возраста.</w:t>
      </w:r>
    </w:p>
    <w:p w:rsidR="00760D0B" w:rsidRPr="00800729" w:rsidRDefault="00760D0B" w:rsidP="00ED7A9E">
      <w:pPr>
        <w:shd w:val="clear" w:color="auto" w:fill="FFFFFF"/>
        <w:spacing w:before="7"/>
        <w:ind w:left="651" w:right="32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Ку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рс стр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>оится по коммуникативно-тематиче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скому принципу, согласно которому совмещаются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наиболее типичные коммуникативные задачи, ре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шаемые детьми обучаемого возраста, и наиболее </w:t>
      </w: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t>близкие им сферы действительности, представ</w:t>
      </w: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ленные в виде набора из 4 тем</w:t>
      </w:r>
    </w:p>
    <w:p w:rsidR="00760D0B" w:rsidRPr="00800729" w:rsidRDefault="00760D0B" w:rsidP="00ED7A9E">
      <w:pPr>
        <w:shd w:val="clear" w:color="auto" w:fill="FFFFFF"/>
        <w:ind w:left="737" w:right="1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shd w:val="clear" w:color="auto" w:fill="FFFFFF"/>
        <w:tabs>
          <w:tab w:val="left" w:pos="482"/>
        </w:tabs>
        <w:spacing w:before="58"/>
        <w:ind w:left="1028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5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800729">
        <w:rPr>
          <w:rFonts w:ascii="Times New Roman" w:hAnsi="Times New Roman" w:cs="Times New Roman"/>
          <w:bCs/>
          <w:color w:val="000000"/>
          <w:sz w:val="28"/>
          <w:szCs w:val="28"/>
        </w:rPr>
        <w:t>класс</w:t>
      </w:r>
      <w:r w:rsidRPr="0080072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 I   Hello! Nice to See You Again!</w:t>
      </w:r>
    </w:p>
    <w:p w:rsidR="00760D0B" w:rsidRPr="00800729" w:rsidRDefault="00760D0B" w:rsidP="00ED7A9E">
      <w:pPr>
        <w:shd w:val="clear" w:color="auto" w:fill="FFFFFF"/>
        <w:tabs>
          <w:tab w:val="left" w:pos="1840"/>
        </w:tabs>
        <w:ind w:left="189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 2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We Are Going to Travel</w:t>
      </w:r>
    </w:p>
    <w:p w:rsidR="00760D0B" w:rsidRPr="00800729" w:rsidRDefault="00760D0B" w:rsidP="00ED7A9E">
      <w:pPr>
        <w:shd w:val="clear" w:color="auto" w:fill="FFFFFF"/>
        <w:tabs>
          <w:tab w:val="left" w:pos="1840"/>
        </w:tabs>
        <w:ind w:left="188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 3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Learning More about Each Other</w:t>
      </w:r>
    </w:p>
    <w:p w:rsidR="00760D0B" w:rsidRPr="00800729" w:rsidRDefault="00760D0B" w:rsidP="00ED7A9E">
      <w:pPr>
        <w:shd w:val="clear" w:color="auto" w:fill="FFFFFF"/>
        <w:tabs>
          <w:tab w:val="left" w:pos="1840"/>
        </w:tabs>
        <w:ind w:left="1889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Learning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More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about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London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hd w:val="clear" w:color="auto" w:fill="FFFFFF"/>
        <w:ind w:left="651" w:right="4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</w:p>
    <w:p w:rsidR="003C2DDB" w:rsidRPr="00800729" w:rsidRDefault="003C2DDB" w:rsidP="00ED7A9E">
      <w:pPr>
        <w:shd w:val="clear" w:color="auto" w:fill="FFFFFF"/>
        <w:ind w:left="651" w:right="4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</w:p>
    <w:p w:rsidR="00760D0B" w:rsidRPr="00800729" w:rsidRDefault="00ED3E02" w:rsidP="00ED7A9E">
      <w:pPr>
        <w:shd w:val="clear" w:color="auto" w:fill="FFFFFF"/>
        <w:ind w:left="651" w:right="4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  <w:lang w:eastAsia="ar-SA"/>
        </w:rPr>
        <w:pict>
          <v:line id="_x0000_s1026" style="position:absolute;left:0;text-align:left;z-index:251657216;mso-position-horizontal-relative:margin" from="-13.85pt,547.75pt" to="477.2pt,547.75pt" strokeweight=".32mm">
            <v:stroke joinstyle="miter"/>
            <w10:wrap anchorx="margin"/>
          </v:line>
        </w:pict>
      </w:r>
      <w:r w:rsidRPr="00800729">
        <w:rPr>
          <w:rFonts w:ascii="Times New Roman" w:hAnsi="Times New Roman" w:cs="Times New Roman"/>
          <w:sz w:val="28"/>
          <w:szCs w:val="28"/>
          <w:lang w:eastAsia="ar-SA"/>
        </w:rPr>
        <w:pict>
          <v:line id="_x0000_s1027" style="position:absolute;left:0;text-align:left;z-index:251658240;mso-position-horizontal-relative:margin" from="475.75pt,38pt" to="475.75pt,549.55pt" strokeweight=".39mm">
            <v:stroke joinstyle="miter"/>
            <w10:wrap anchorx="margin"/>
          </v:line>
        </w:pict>
      </w:r>
      <w:r w:rsidR="00760D0B" w:rsidRPr="00800729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Перечень тем устной и письменной речи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703" w:type="dxa"/>
        <w:tblLayout w:type="fixed"/>
        <w:tblLook w:val="04A0"/>
      </w:tblPr>
      <w:tblGrid>
        <w:gridCol w:w="648"/>
        <w:gridCol w:w="7380"/>
        <w:gridCol w:w="1553"/>
      </w:tblGrid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Тематика общения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асов</w:t>
            </w:r>
          </w:p>
        </w:tc>
      </w:tr>
      <w:tr w:rsidR="00760D0B" w:rsidRPr="00800729" w:rsidTr="00800729">
        <w:trPr>
          <w:trHeight w:val="8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89"/>
                <w:tab w:val="left" w:pos="8669"/>
              </w:tabs>
              <w:autoSpaceDE w:val="0"/>
              <w:snapToGrid w:val="0"/>
              <w:spacing w:before="65"/>
              <w:ind w:right="403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Школьная жизнь: учебные предметы, расписание, классная комната, школьная форма, распорядок дня.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Взаимоотношение учащихся и учителей, правила для учителей и учащихся.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Каникулы: в городе, за городом, в международном летнем лагере.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89"/>
                <w:tab w:val="left" w:pos="8698"/>
              </w:tabs>
              <w:autoSpaceDE w:val="0"/>
              <w:snapToGrid w:val="0"/>
              <w:spacing w:before="140"/>
              <w:ind w:left="90" w:right="40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Подготовка к международному школьному обмену: приглашение, беседы по телефону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89"/>
                <w:tab w:val="left" w:pos="8662"/>
              </w:tabs>
              <w:autoSpaceDE w:val="0"/>
              <w:snapToGrid w:val="0"/>
              <w:spacing w:before="140"/>
              <w:ind w:left="90" w:right="40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Выходной день: планирование совместных мероприятий с друзьями, общение 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 телефону. Выходной день Мэри </w:t>
            </w:r>
            <w:proofErr w:type="spellStart"/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Поппинс</w:t>
            </w:r>
            <w:proofErr w:type="spellEnd"/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 Поведение в гостях и дома.</w:t>
            </w:r>
          </w:p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89"/>
                <w:tab w:val="left" w:pos="8662"/>
              </w:tabs>
              <w:autoSpaceDE w:val="0"/>
              <w:spacing w:before="140"/>
              <w:ind w:left="90" w:right="40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Информация о себе (черты характера, хобби, увлечения, </w:t>
            </w: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lastRenderedPageBreak/>
              <w:t>планы на будущее).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89"/>
                <w:tab w:val="left" w:pos="8694"/>
              </w:tabs>
              <w:autoSpaceDE w:val="0"/>
              <w:snapToGrid w:val="0"/>
              <w:spacing w:before="137"/>
              <w:ind w:left="90" w:right="40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Моя семья (черты характера членов семьи, профессии, хобби и увлечения,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взаимоотношения в семье).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Помощь родителям (по дому, в саду). Уход за домашними животными.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3"/>
              </w:tabs>
              <w:autoSpaceDE w:val="0"/>
              <w:snapToGrid w:val="0"/>
              <w:spacing w:before="137"/>
              <w:ind w:right="403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Профессии: черты характера, необходимые для различных профессий, опасные профессии, женские и мужские профессии.</w:t>
            </w:r>
          </w:p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3"/>
              </w:tabs>
              <w:autoSpaceDE w:val="0"/>
              <w:spacing w:before="137"/>
              <w:ind w:right="40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90"/>
              </w:tabs>
              <w:autoSpaceDE w:val="0"/>
              <w:snapToGrid w:val="0"/>
              <w:spacing w:before="144"/>
              <w:ind w:right="403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События, факты, традиции из жизни стран, говорящих на английском языке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(на материале аутентичных текстов).</w:t>
            </w:r>
          </w:p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90"/>
              </w:tabs>
              <w:autoSpaceDE w:val="0"/>
              <w:spacing w:before="144"/>
              <w:ind w:right="40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7"/>
              </w:tabs>
              <w:autoSpaceDE w:val="0"/>
              <w:snapToGrid w:val="0"/>
              <w:spacing w:before="140"/>
              <w:ind w:right="403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В городе: названия общественных мест (музей, театр и т. д.). Ориентация </w:t>
            </w:r>
            <w:r w:rsidRPr="008007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в городе. В городе и за городом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7"/>
              </w:tabs>
              <w:autoSpaceDE w:val="0"/>
              <w:snapToGrid w:val="0"/>
              <w:spacing w:before="140"/>
              <w:ind w:right="403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Общая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информация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Лондоне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 xml:space="preserve">. 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Достопримечательности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8007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Лондона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ab/>
              <w:t>8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 w:rsidRPr="008007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 xml:space="preserve">(Westminster Abbey, Big Ben, the Houses of Parliament, </w:t>
            </w:r>
            <w:r w:rsidRPr="008007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lastRenderedPageBreak/>
              <w:t>the Tower of London,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8007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 xml:space="preserve">Buckingham Palace, Tower Bridge). 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Карта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7"/>
              </w:tabs>
              <w:autoSpaceDE w:val="0"/>
              <w:spacing w:before="140"/>
              <w:ind w:right="40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3"/>
              </w:tabs>
              <w:autoSpaceDE w:val="0"/>
              <w:snapToGrid w:val="0"/>
              <w:spacing w:before="140"/>
              <w:ind w:right="40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Некоторые достопримечательности Москвы. Город / село, где я живу: его карта, экскурсия по моему городу / селу / району.</w:t>
            </w:r>
          </w:p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3"/>
              </w:tabs>
              <w:autoSpaceDE w:val="0"/>
              <w:spacing w:before="140"/>
              <w:ind w:right="40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7"/>
              </w:tabs>
              <w:autoSpaceDE w:val="0"/>
              <w:spacing w:before="140"/>
              <w:ind w:right="40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60D0B" w:rsidRPr="00800729" w:rsidTr="008007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D0B" w:rsidRPr="00800729" w:rsidRDefault="00760D0B" w:rsidP="00ED7A9E">
            <w:pPr>
              <w:widowControl w:val="0"/>
              <w:shd w:val="clear" w:color="auto" w:fill="FFFFFF"/>
              <w:tabs>
                <w:tab w:val="left" w:pos="371"/>
                <w:tab w:val="left" w:pos="8687"/>
              </w:tabs>
              <w:autoSpaceDE w:val="0"/>
              <w:snapToGrid w:val="0"/>
              <w:spacing w:before="140"/>
              <w:ind w:right="40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D0B" w:rsidRPr="00800729" w:rsidRDefault="00760D0B" w:rsidP="00ED7A9E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Продуктивные речевые умения учащихся 5 класса: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  <w:u w:val="single"/>
        </w:rPr>
      </w:pPr>
      <w:r w:rsidRPr="00800729">
        <w:rPr>
          <w:rFonts w:ascii="Times New Roman" w:hAnsi="Times New Roman" w:cs="Times New Roman"/>
          <w:sz w:val="28"/>
          <w:szCs w:val="28"/>
          <w:u w:val="single"/>
        </w:rPr>
        <w:t>Умения диалогической речи</w:t>
      </w:r>
    </w:p>
    <w:p w:rsidR="00760D0B" w:rsidRPr="00800729" w:rsidRDefault="00760D0B" w:rsidP="00ED7A9E">
      <w:pPr>
        <w:numPr>
          <w:ilvl w:val="0"/>
          <w:numId w:val="2"/>
        </w:numPr>
        <w:tabs>
          <w:tab w:val="clear" w:pos="720"/>
          <w:tab w:val="num" w:pos="1428"/>
          <w:tab w:val="left" w:pos="7020"/>
        </w:tabs>
        <w:suppressAutoHyphens/>
        <w:spacing w:after="0"/>
        <w:ind w:left="1428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0729">
        <w:rPr>
          <w:rFonts w:ascii="Times New Roman" w:hAnsi="Times New Roman" w:cs="Times New Roman"/>
          <w:sz w:val="28"/>
          <w:szCs w:val="28"/>
        </w:rPr>
        <w:t>уметь вести диалог этикетного характера: приветствие,  знакомство, прощание, выразить благодарность, поздравление, извинение, вежливый отказ; начинать, вести и заканчивать разговор по телефону;  поддерживать диалог за столом; делать комплименты и реагировать на них;</w:t>
      </w:r>
      <w:proofErr w:type="gramEnd"/>
    </w:p>
    <w:p w:rsidR="00760D0B" w:rsidRPr="00800729" w:rsidRDefault="00760D0B" w:rsidP="00ED7A9E">
      <w:pPr>
        <w:numPr>
          <w:ilvl w:val="0"/>
          <w:numId w:val="2"/>
        </w:numPr>
        <w:tabs>
          <w:tab w:val="clear" w:pos="720"/>
          <w:tab w:val="num" w:pos="1428"/>
          <w:tab w:val="left" w:pos="7020"/>
        </w:tabs>
        <w:suppressAutoHyphens/>
        <w:spacing w:after="0"/>
        <w:ind w:left="1428" w:firstLine="567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вести диалог-расспрос, используя вопросы: КТО? КОГДА? ГДЕ? КУДА? ОТКУДА? ПОЧЕМУ?</w:t>
      </w:r>
    </w:p>
    <w:p w:rsidR="00760D0B" w:rsidRPr="00800729" w:rsidRDefault="00760D0B" w:rsidP="00ED7A9E">
      <w:pPr>
        <w:numPr>
          <w:ilvl w:val="0"/>
          <w:numId w:val="2"/>
        </w:numPr>
        <w:tabs>
          <w:tab w:val="clear" w:pos="720"/>
          <w:tab w:val="num" w:pos="1428"/>
          <w:tab w:val="left" w:pos="7020"/>
        </w:tabs>
        <w:suppressAutoHyphens/>
        <w:spacing w:after="0"/>
        <w:ind w:left="1428" w:firstLine="567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proofErr w:type="gramStart"/>
      <w:r w:rsidRPr="00800729">
        <w:rPr>
          <w:rFonts w:ascii="Times New Roman" w:hAnsi="Times New Roman" w:cs="Times New Roman"/>
          <w:sz w:val="28"/>
          <w:szCs w:val="28"/>
        </w:rPr>
        <w:t xml:space="preserve">уметь вести диалог – расспрос: сообщать информацию, отвечая на вопросы разных </w:t>
      </w:r>
      <w:r w:rsidRPr="00800729">
        <w:rPr>
          <w:rFonts w:ascii="Times New Roman" w:hAnsi="Times New Roman" w:cs="Times New Roman"/>
          <w:sz w:val="28"/>
          <w:szCs w:val="28"/>
        </w:rPr>
        <w:lastRenderedPageBreak/>
        <w:t>видов, и самостоятельно запрашивать информацию;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взять интервью у знакомого (незнакомого), со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блюдая нормы вежливого поведения;</w:t>
      </w:r>
      <w:proofErr w:type="gramEnd"/>
    </w:p>
    <w:p w:rsidR="00760D0B" w:rsidRPr="00800729" w:rsidRDefault="00760D0B" w:rsidP="00ED7A9E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уметь вести диалог побудительного характера: обратиться с просьбой, согласиться/ отказаться  выполнить просьбу;  пригласить к совместной деятельности (напри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мер, к подготовке школьного вечера, написа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нию заметки в газету), используя при этом адек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ватные языковые средства; попросить о помощи и предложить свою помощь; дать совет и </w:t>
      </w:r>
      <w:proofErr w:type="gramStart"/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принять/ не принять</w:t>
      </w:r>
      <w:proofErr w:type="gramEnd"/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совет партнера</w:t>
      </w:r>
    </w:p>
    <w:p w:rsidR="00760D0B" w:rsidRPr="00800729" w:rsidRDefault="00760D0B" w:rsidP="00ED7A9E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306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Уметь вести диалог- обмен мнениями: обменяться мнениями об </w:t>
      </w:r>
      <w:proofErr w:type="gramStart"/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услышанном</w:t>
      </w:r>
      <w:proofErr w:type="gramEnd"/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, прочи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t>танном или увиденном, аргументируя свою точ</w:t>
      </w: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ку зрения;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выразить свое согласие (несогласие) по опреде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ленному вопросу, объяснить причины своего </w:t>
      </w:r>
      <w:r w:rsidRPr="0080072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согласия (несогласия), вежливо согласиться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или не согласиться, используя краткий ответ;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выразить свою точку зрения и обосновать ее.</w:t>
      </w:r>
    </w:p>
    <w:p w:rsidR="00760D0B" w:rsidRPr="00800729" w:rsidRDefault="00760D0B" w:rsidP="00ED7A9E">
      <w:pPr>
        <w:shd w:val="clear" w:color="auto" w:fill="FFFFFF"/>
        <w:ind w:left="726" w:right="11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Примерный объем диалогического высказыва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ния: 5—6 реплик, правильно оформленных в язы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ковом и интонационном отношении, с каждой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стороны при условии, что участники диалога ус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пешно справятся с поставленной коммуникатив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ной задачей.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306"/>
        </w:tabs>
        <w:autoSpaceDE w:val="0"/>
        <w:ind w:left="1068"/>
        <w:rPr>
          <w:rFonts w:ascii="Times New Roman" w:hAnsi="Times New Roman" w:cs="Times New Roman"/>
          <w:color w:val="000000"/>
          <w:sz w:val="28"/>
          <w:szCs w:val="28"/>
        </w:rPr>
      </w:pPr>
    </w:p>
    <w:p w:rsidR="00760D0B" w:rsidRPr="00800729" w:rsidRDefault="00760D0B" w:rsidP="00ED7A9E">
      <w:pPr>
        <w:widowControl w:val="0"/>
        <w:shd w:val="clear" w:color="auto" w:fill="FFFFFF"/>
        <w:tabs>
          <w:tab w:val="left" w:pos="306"/>
        </w:tabs>
        <w:autoSpaceDE w:val="0"/>
        <w:ind w:left="1068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u w:val="single"/>
        </w:rPr>
        <w:t>Умения монологической речи: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описывать иллюстрацию;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делать краткое сообщение на заданную тему на основе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>/ прослушанного, выражая свое мнение и отношение;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представиться самому (и представить кого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-либо), назвав имя, возраст, место и дату рожде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ния, основное занятие;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описать человека, животное, школу, памятник архитектуры, явление природы;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рассказать о ком-то (например, о великом или известном человеке своей страны или страны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изучаемого языка) или о чем-то (о своих люби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мых занятиях, о событии, происшедшем в жиз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ни своей семьи, школы, страны);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306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дать характеристику героям прочитанного /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прослушанного текста;</w:t>
      </w:r>
    </w:p>
    <w:p w:rsidR="00760D0B" w:rsidRPr="00800729" w:rsidRDefault="00760D0B" w:rsidP="00ED7A9E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306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передать содержание прочитанного/ прослушанного текста с опорой на ключевые слова/ план;</w:t>
      </w:r>
    </w:p>
    <w:p w:rsidR="00760D0B" w:rsidRPr="00800729" w:rsidRDefault="00760D0B" w:rsidP="00ED7A9E">
      <w:pPr>
        <w:shd w:val="clear" w:color="auto" w:fill="FFFFFF"/>
        <w:ind w:left="715" w:right="11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Планируемый объем монологического выска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зывания: 8—10 фраз по предложенной теме, рас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  <w:t>крывающих тему / проблему, правильно оформ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ленных в языковом отношении, достаточно логич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но выстроенных, излагаемых в нормальном для данного ученика темпе. Желательным является 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использование детьми адекватного набора разных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речевых образцов, что позволяет сделать высказы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вание не однотипным и личностно окрашенным.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306"/>
        </w:tabs>
        <w:autoSpaceDE w:val="0"/>
        <w:ind w:left="1068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760D0B" w:rsidRPr="00800729" w:rsidRDefault="00760D0B" w:rsidP="00ED7A9E">
      <w:pPr>
        <w:widowControl w:val="0"/>
        <w:shd w:val="clear" w:color="auto" w:fill="FFFFFF"/>
        <w:tabs>
          <w:tab w:val="left" w:pos="274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u w:val="single"/>
        </w:rPr>
        <w:t>Умения письменной речи: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заполнять таблицы по образцу;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составлять вопросы к тексту и отвечать на них;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заполнять формуляр, анкету, сообщая о себе основные сведения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>имя, фамилия, возраст, пол, гражданство, адрес)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писать поздравления с праздниками, выражая пожелания;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писать личное письмо зарубежному другу/ отвечать на письмо зарубежному другу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66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самостоятельно и графически правильно выпол</w:t>
      </w: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нять письменные лексические и грамматические</w:t>
      </w: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упражнения, используя в случае необходимос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ти словарь;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66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составлять подписи к картинкам;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74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составлять план устного сообщения в виде клю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чевых слов, делать выписки из текста;</w:t>
      </w:r>
    </w:p>
    <w:p w:rsidR="00760D0B" w:rsidRPr="00800729" w:rsidRDefault="00760D0B" w:rsidP="00ED7A9E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266"/>
          <w:tab w:val="num" w:pos="1428"/>
        </w:tabs>
        <w:autoSpaceDE w:val="0"/>
        <w:spacing w:after="0"/>
        <w:ind w:left="1428" w:firstLine="567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написать небольшую рекламу (статью) по по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ставленной (или избранной самим учеником) </w:t>
      </w: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теме.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Рецептивные речевые умения учащихся 5 класса: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  <w:u w:val="single"/>
        </w:rPr>
      </w:pPr>
      <w:r w:rsidRPr="00800729">
        <w:rPr>
          <w:rFonts w:ascii="Times New Roman" w:hAnsi="Times New Roman" w:cs="Times New Roman"/>
          <w:sz w:val="28"/>
          <w:szCs w:val="28"/>
          <w:u w:val="single"/>
        </w:rPr>
        <w:t xml:space="preserve">Умения </w:t>
      </w:r>
      <w:proofErr w:type="spellStart"/>
      <w:r w:rsidRPr="00800729">
        <w:rPr>
          <w:rFonts w:ascii="Times New Roman" w:hAnsi="Times New Roman" w:cs="Times New Roman"/>
          <w:sz w:val="28"/>
          <w:szCs w:val="28"/>
          <w:u w:val="single"/>
        </w:rPr>
        <w:t>аудирования</w:t>
      </w:r>
      <w:proofErr w:type="spellEnd"/>
      <w:r w:rsidRPr="0080072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60D0B" w:rsidRPr="00800729" w:rsidRDefault="00760D0B" w:rsidP="00ED7A9E">
      <w:pPr>
        <w:numPr>
          <w:ilvl w:val="0"/>
          <w:numId w:val="5"/>
        </w:numPr>
        <w:tabs>
          <w:tab w:val="clear" w:pos="680"/>
          <w:tab w:val="num" w:pos="1388"/>
          <w:tab w:val="left" w:pos="7020"/>
        </w:tabs>
        <w:suppressAutoHyphens/>
        <w:spacing w:after="0"/>
        <w:ind w:left="1428" w:firstLine="567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воспринимать на слух и понимать живую речь собеседника;</w:t>
      </w:r>
    </w:p>
    <w:p w:rsidR="00760D0B" w:rsidRPr="00800729" w:rsidRDefault="00760D0B" w:rsidP="00ED7A9E">
      <w:pPr>
        <w:numPr>
          <w:ilvl w:val="0"/>
          <w:numId w:val="5"/>
        </w:numPr>
        <w:shd w:val="clear" w:color="auto" w:fill="FFFFFF"/>
        <w:tabs>
          <w:tab w:val="clear" w:pos="680"/>
          <w:tab w:val="left" w:pos="508"/>
          <w:tab w:val="num" w:pos="1388"/>
        </w:tabs>
        <w:suppressAutoHyphens/>
        <w:spacing w:before="4" w:after="0"/>
        <w:ind w:left="1428" w:firstLine="567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уметь догадываться о значении некоторых слов по контексту;</w:t>
      </w:r>
    </w:p>
    <w:p w:rsidR="00760D0B" w:rsidRPr="00800729" w:rsidRDefault="00760D0B" w:rsidP="00ED7A9E">
      <w:pPr>
        <w:numPr>
          <w:ilvl w:val="0"/>
          <w:numId w:val="5"/>
        </w:numPr>
        <w:shd w:val="clear" w:color="auto" w:fill="FFFFFF"/>
        <w:tabs>
          <w:tab w:val="clear" w:pos="680"/>
          <w:tab w:val="left" w:pos="360"/>
          <w:tab w:val="left" w:pos="508"/>
          <w:tab w:val="num" w:pos="1388"/>
        </w:tabs>
        <w:suppressAutoHyphens/>
        <w:spacing w:before="4" w:after="0"/>
        <w:ind w:left="1068" w:firstLine="567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уметь  догадываться о значении слов по сло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2"/>
          <w:sz w:val="28"/>
          <w:szCs w:val="28"/>
        </w:rPr>
        <w:t>вообразовательным элементам или по сходству</w:t>
      </w:r>
      <w:r w:rsidRPr="00800729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 xml:space="preserve"> 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звучания со словами родного языка;</w:t>
      </w:r>
    </w:p>
    <w:p w:rsidR="00760D0B" w:rsidRPr="00800729" w:rsidRDefault="00760D0B" w:rsidP="00ED7A9E">
      <w:pPr>
        <w:numPr>
          <w:ilvl w:val="0"/>
          <w:numId w:val="5"/>
        </w:numPr>
        <w:shd w:val="clear" w:color="auto" w:fill="FFFFFF"/>
        <w:tabs>
          <w:tab w:val="clear" w:pos="680"/>
          <w:tab w:val="left" w:pos="508"/>
          <w:tab w:val="num" w:pos="1388"/>
        </w:tabs>
        <w:suppressAutoHyphens/>
        <w:spacing w:after="0"/>
        <w:ind w:left="1428" w:firstLine="567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уметь "обходить" незнакомые слова, не ме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7"/>
          <w:sz w:val="28"/>
          <w:szCs w:val="28"/>
        </w:rPr>
        <w:t>шающие пониманию основного содержания текста;</w:t>
      </w:r>
    </w:p>
    <w:p w:rsidR="00760D0B" w:rsidRPr="00800729" w:rsidRDefault="00760D0B" w:rsidP="00ED7A9E">
      <w:pPr>
        <w:numPr>
          <w:ilvl w:val="0"/>
          <w:numId w:val="5"/>
        </w:numPr>
        <w:shd w:val="clear" w:color="auto" w:fill="FFFFFF"/>
        <w:tabs>
          <w:tab w:val="clear" w:pos="680"/>
          <w:tab w:val="left" w:pos="508"/>
          <w:tab w:val="left" w:pos="540"/>
          <w:tab w:val="num" w:pos="1388"/>
        </w:tabs>
        <w:suppressAutoHyphens/>
        <w:spacing w:after="0"/>
        <w:ind w:left="1248" w:firstLine="56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уметь переспрашивать с целью уточнения содержания с помощью соответствующих клише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типа: 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Excuse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me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... 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Pardon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? 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Could you repeat it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please</w:t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?</w:t>
      </w:r>
    </w:p>
    <w:p w:rsidR="00760D0B" w:rsidRPr="00800729" w:rsidRDefault="00760D0B" w:rsidP="00ED7A9E">
      <w:pPr>
        <w:shd w:val="clear" w:color="auto" w:fill="FFFFFF"/>
        <w:ind w:left="715" w:right="11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Тексты для </w:t>
      </w:r>
      <w:proofErr w:type="spellStart"/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аудирования</w:t>
      </w:r>
      <w:proofErr w:type="spellEnd"/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построены в основном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 известном детям лексико-грамматическом ма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териале, но допускается содержание в них неболь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шого процента незнакомых слов. Чем раньше уча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щиеся столкнутся с такими текстами, тем лучше 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будет формироваться умение воспринимать анг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лийскую речь на слух. Длительность звучания тек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ста для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не превышает 3—5 минут в 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нормальном темпе в исполнении носителей анг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лийского языка.</w:t>
      </w:r>
    </w:p>
    <w:p w:rsidR="00760D0B" w:rsidRPr="00800729" w:rsidRDefault="00760D0B" w:rsidP="00ED7A9E">
      <w:pPr>
        <w:shd w:val="clear" w:color="auto" w:fill="FFFFFF"/>
        <w:tabs>
          <w:tab w:val="left" w:pos="508"/>
        </w:tabs>
        <w:ind w:left="1068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shd w:val="clear" w:color="auto" w:fill="FFFFFF"/>
        <w:tabs>
          <w:tab w:val="left" w:pos="508"/>
        </w:tabs>
        <w:ind w:left="1068"/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</w:pPr>
      <w:r w:rsidRPr="00800729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Умения чтения:</w:t>
      </w:r>
    </w:p>
    <w:p w:rsidR="00760D0B" w:rsidRPr="00800729" w:rsidRDefault="00760D0B" w:rsidP="00ED7A9E">
      <w:pPr>
        <w:numPr>
          <w:ilvl w:val="0"/>
          <w:numId w:val="6"/>
        </w:numPr>
        <w:shd w:val="clear" w:color="auto" w:fill="FFFFFF"/>
        <w:tabs>
          <w:tab w:val="clear" w:pos="720"/>
          <w:tab w:val="left" w:pos="508"/>
          <w:tab w:val="left" w:pos="540"/>
          <w:tab w:val="num" w:pos="1428"/>
        </w:tabs>
        <w:suppressAutoHyphens/>
        <w:spacing w:after="0"/>
        <w:ind w:left="1248" w:firstLine="56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Совершенствовать технику чтения вслух и про себя; соотносить графический образ слова с его звуковым образом на основе знания новых правил чтения;</w:t>
      </w:r>
    </w:p>
    <w:p w:rsidR="00760D0B" w:rsidRPr="00800729" w:rsidRDefault="00760D0B" w:rsidP="00ED7A9E">
      <w:pPr>
        <w:numPr>
          <w:ilvl w:val="0"/>
          <w:numId w:val="6"/>
        </w:numPr>
        <w:shd w:val="clear" w:color="auto" w:fill="FFFFFF"/>
        <w:tabs>
          <w:tab w:val="clear" w:pos="720"/>
          <w:tab w:val="left" w:pos="508"/>
          <w:tab w:val="left" w:pos="540"/>
          <w:tab w:val="num" w:pos="1428"/>
        </w:tabs>
        <w:suppressAutoHyphens/>
        <w:spacing w:after="0"/>
        <w:ind w:left="1248" w:firstLine="56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читать выразительно вслух небольшие тексты (объявления</w:t>
      </w:r>
      <w:proofErr w:type="gramStart"/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proofErr w:type="gramEnd"/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с</w:t>
      </w:r>
      <w:proofErr w:type="gramEnd"/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ообщения, инсценируемые диалоги), содержащие только изученный языковой материал;</w:t>
      </w:r>
    </w:p>
    <w:p w:rsidR="00760D0B" w:rsidRPr="00800729" w:rsidRDefault="00760D0B" w:rsidP="00ED7A9E">
      <w:pPr>
        <w:numPr>
          <w:ilvl w:val="0"/>
          <w:numId w:val="6"/>
        </w:numPr>
        <w:shd w:val="clear" w:color="auto" w:fill="FFFFFF"/>
        <w:tabs>
          <w:tab w:val="clear" w:pos="720"/>
          <w:tab w:val="left" w:pos="508"/>
          <w:tab w:val="left" w:pos="540"/>
          <w:tab w:val="num" w:pos="1428"/>
        </w:tabs>
        <w:suppressAutoHyphens/>
        <w:spacing w:after="0"/>
        <w:ind w:left="1248" w:firstLine="56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читать с пониманием основного содержания аутентичные тексты </w:t>
      </w:r>
      <w:proofErr w:type="spellStart"/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>ращных</w:t>
      </w:r>
      <w:proofErr w:type="spellEnd"/>
      <w:r w:rsidRPr="0080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типов: личные письма, странички из дневника, письма-приглашения, стихи, отрывки из художественной прозы, короткие рассказы, сказки, информационно- рекламные тексты.</w:t>
      </w:r>
    </w:p>
    <w:p w:rsidR="00760D0B" w:rsidRPr="00800729" w:rsidRDefault="00760D0B" w:rsidP="00ED7A9E">
      <w:pPr>
        <w:numPr>
          <w:ilvl w:val="0"/>
          <w:numId w:val="6"/>
        </w:numPr>
        <w:tabs>
          <w:tab w:val="clear" w:pos="720"/>
          <w:tab w:val="left" w:pos="540"/>
          <w:tab w:val="num" w:pos="1428"/>
          <w:tab w:val="left" w:pos="7020"/>
        </w:tabs>
        <w:suppressAutoHyphens/>
        <w:spacing w:after="0"/>
        <w:ind w:left="1428" w:firstLine="567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формировать умения работать с двуязычным и толковым  словарями</w:t>
      </w:r>
    </w:p>
    <w:p w:rsidR="00760D0B" w:rsidRPr="00800729" w:rsidRDefault="00760D0B" w:rsidP="00ED7A9E">
      <w:pPr>
        <w:shd w:val="clear" w:color="auto" w:fill="FFFFFF"/>
        <w:tabs>
          <w:tab w:val="left" w:pos="508"/>
        </w:tabs>
        <w:ind w:left="1068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60D0B" w:rsidRPr="00800729" w:rsidRDefault="00760D0B" w:rsidP="00ED7A9E">
      <w:pPr>
        <w:shd w:val="clear" w:color="auto" w:fill="FFFFFF"/>
        <w:tabs>
          <w:tab w:val="left" w:pos="508"/>
        </w:tabs>
        <w:ind w:left="1068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МИНИМАЛЬНЫЕ ТРЕБОВАНИЯ К УРОВНЮ ПОДГОТОВКИ УЧАЩИХСЯ 5 КЛАССОВ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00729">
        <w:rPr>
          <w:rFonts w:ascii="Times New Roman" w:hAnsi="Times New Roman" w:cs="Times New Roman"/>
          <w:sz w:val="28"/>
          <w:szCs w:val="28"/>
          <w:u w:val="single"/>
        </w:rPr>
        <w:t>Социокультурная</w:t>
      </w:r>
      <w:proofErr w:type="spellEnd"/>
      <w:r w:rsidRPr="00800729">
        <w:rPr>
          <w:rFonts w:ascii="Times New Roman" w:hAnsi="Times New Roman" w:cs="Times New Roman"/>
          <w:sz w:val="28"/>
          <w:szCs w:val="28"/>
          <w:u w:val="single"/>
        </w:rPr>
        <w:t xml:space="preserve"> компетенция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lastRenderedPageBreak/>
        <w:t>К концу обучения в 5 классе учащиеся смогут: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познакомиться с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социокультурным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портретом Великобритании и родной страны</w:t>
      </w:r>
      <w:proofErr w:type="gramStart"/>
      <w:r w:rsidRPr="008007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0729">
        <w:rPr>
          <w:rFonts w:ascii="Times New Roman" w:hAnsi="Times New Roman" w:cs="Times New Roman"/>
          <w:sz w:val="28"/>
          <w:szCs w:val="28"/>
        </w:rPr>
        <w:t xml:space="preserve"> географические и природные условия, погода, население, столицы, города; некоторые праздники; система образования Великобритании и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Россити</w:t>
      </w:r>
      <w:proofErr w:type="spellEnd"/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- познакомиться с культурным наследием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стран и России: всемирно известными достопримечательностями;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познакомиться с некоторыми образцами национального английского фольклора (стихами, сказками, детскими рассказами);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- научиться представлять свой город  на английском я зыке, сообщая сведения о его достопримечательностях.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- познавательная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и компенсаторная компетенция: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К концу обучения в 5 классе учащиеся должны овладеть следующими умениями и навыками: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разыгрывать воображаемые ситуации / роли, пользуясь приемами образного мышления;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работать в различных режимах: в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индивидуальном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>, парном, групповом;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работать самостоятельно, в том числе с аудиоматериалами и другими компонентами УМК;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ориентироваться в учебнике с помощью атласа содержания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учебника;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пользоваться справочным материалом УМК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>правилами, англо-русским словарем, лингвострановедческим справочником)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Языковая компетенция.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Графика и орфография, произносительная сторона речи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Учащиеся учатся: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правила  чтения и орфографии на основе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усвоеннгого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на первой ступени и нового лексического материала, изучаемого в 5 классе.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Адекватно произносить и различать на слух все звуки английского языка; соблюдать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удврение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в слове и фразе, соблюдать правильную интонацию в повелительных, утвердительных, вопросительных и восклицательных предложениях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Лексическая сторона речи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Общий прирост обяза</w:t>
      </w:r>
      <w:r w:rsidRPr="008007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тельного словаря учащихся в 5 классе составит не менее 240 лексических единиц, включая 116 лек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  <w:t>сических единиц обязательного продуктивного словаря.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Продуктивный лексический минимум составит   740 лексических единиц.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Данный минимум включает  лексику, усвоенную на первой ступени, а также новые слова и речевые клише.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Учащиеся 5 классов должны овладеть следующими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словообразователдьными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средствами для создания и расширения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потенциального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словря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)а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>ффиксацией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суффиксами имен существительных: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ian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ect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,-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er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or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),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tion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/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sion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ment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ing</w:t>
      </w:r>
      <w:proofErr w:type="spellEnd"/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префиксами и суффиксами имен прилагательных: 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un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in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im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non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ir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ing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ly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ful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, -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ic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-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able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/ -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ible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ous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префиксами и суффиксами глаголов;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б) конверсией: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прилагательным, образованным от глаголов: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clean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clean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room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прилагательным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образованным от существительных: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cold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cold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weather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в) словосложением типа: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прилагательное + существительное: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blackboard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прилагательное +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прилагательное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well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known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good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looking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Грамматическая сторона речи: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Школьники учатся употреблять в речи: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артикли: определенный и нулевой артикли;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существительные в функции прилагательного (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art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gallery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- </w:t>
      </w:r>
      <w:proofErr w:type="gram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глаголы</w:t>
      </w:r>
      <w:proofErr w:type="gramEnd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действительном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Present Continuous, Present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Simple, Past Simple, Future Simple;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эквиваленты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модальных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глаголов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(have to, should);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некоторые фразовые глаголы;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конструкцию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be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going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для выражения будущего действия;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конструкцию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is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/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are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в настоящем и прошедшем времени;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специальные вопросы;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-разделительные вопросы;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восклицательные предложения для выражения эмоций: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What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nice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girl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некоторые формы безличных предложений;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>- глагольные конструкции типа: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Verb+ doing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(enjoy, like, love, hate, stop, finish + doing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266"/>
        </w:tabs>
        <w:autoSpaceDE w:val="0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Participle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Participle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</w:p>
    <w:p w:rsidR="00760D0B" w:rsidRPr="00800729" w:rsidRDefault="00760D0B" w:rsidP="00ED7A9E">
      <w:pPr>
        <w:pStyle w:val="a4"/>
        <w:spacing w:after="0" w:line="360" w:lineRule="auto"/>
        <w:ind w:left="651"/>
        <w:rPr>
          <w:sz w:val="28"/>
          <w:szCs w:val="28"/>
        </w:rPr>
      </w:pPr>
      <w:r w:rsidRPr="00800729">
        <w:rPr>
          <w:sz w:val="28"/>
          <w:szCs w:val="28"/>
        </w:rPr>
        <w:t>МЕСТО ПРЕДМЕТА В БАЗИСНОМ УЧЕБНОМ ПЛАНЕ.</w:t>
      </w:r>
    </w:p>
    <w:p w:rsidR="00760D0B" w:rsidRPr="00800729" w:rsidRDefault="00760D0B" w:rsidP="00ED7A9E">
      <w:pPr>
        <w:pStyle w:val="a4"/>
        <w:spacing w:after="0" w:line="360" w:lineRule="auto"/>
        <w:ind w:left="651"/>
        <w:rPr>
          <w:sz w:val="28"/>
          <w:szCs w:val="28"/>
        </w:rPr>
      </w:pPr>
    </w:p>
    <w:p w:rsidR="00760D0B" w:rsidRPr="00800729" w:rsidRDefault="00760D0B" w:rsidP="00ED7A9E">
      <w:pPr>
        <w:pStyle w:val="a4"/>
        <w:spacing w:after="0" w:line="360" w:lineRule="auto"/>
        <w:ind w:left="651"/>
        <w:rPr>
          <w:sz w:val="28"/>
          <w:szCs w:val="28"/>
        </w:rPr>
      </w:pPr>
      <w:r w:rsidRPr="00800729">
        <w:rPr>
          <w:sz w:val="28"/>
          <w:szCs w:val="28"/>
        </w:rPr>
        <w:t>Курс изучается в объеме 105 часов, 3 часа в неделю.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Рабочая учебная программа конкретизирует содержание предметных тем образовательного стандарта, дает распределение учебных часов по темам. В программе установлена оптимальная последовательность изучения тем и разделов учебного предмета с учетом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возрастных </w:t>
      </w:r>
      <w:r w:rsidRPr="00800729">
        <w:rPr>
          <w:rFonts w:ascii="Times New Roman" w:hAnsi="Times New Roman" w:cs="Times New Roman"/>
          <w:sz w:val="28"/>
          <w:szCs w:val="28"/>
        </w:rPr>
        <w:lastRenderedPageBreak/>
        <w:t>особенностей учащихся, определяет необходимый набор форм учебной деятельности.</w:t>
      </w:r>
    </w:p>
    <w:p w:rsidR="003C2DDB" w:rsidRPr="00800729" w:rsidRDefault="003C2DD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ИСПОЛЬЗУЕМЫЙ УМК</w:t>
      </w:r>
    </w:p>
    <w:p w:rsidR="00760D0B" w:rsidRPr="00800729" w:rsidRDefault="003C2DD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Л</w:t>
      </w:r>
      <w:r w:rsidR="00760D0B" w:rsidRPr="00800729">
        <w:rPr>
          <w:rFonts w:ascii="Times New Roman" w:hAnsi="Times New Roman" w:cs="Times New Roman"/>
          <w:sz w:val="28"/>
          <w:szCs w:val="28"/>
        </w:rPr>
        <w:t>ите</w:t>
      </w:r>
      <w:r w:rsidRPr="00800729">
        <w:rPr>
          <w:rFonts w:ascii="Times New Roman" w:hAnsi="Times New Roman" w:cs="Times New Roman"/>
          <w:sz w:val="28"/>
          <w:szCs w:val="28"/>
        </w:rPr>
        <w:t>ратура:</w:t>
      </w:r>
    </w:p>
    <w:p w:rsidR="00760D0B" w:rsidRPr="00800729" w:rsidRDefault="00760D0B" w:rsidP="00ED7A9E">
      <w:pPr>
        <w:tabs>
          <w:tab w:val="left" w:pos="7020"/>
        </w:tabs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М.З.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Н.Н.Трубанёва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 УМК Английский с удовольствием / </w:t>
      </w:r>
      <w:r w:rsidRPr="00800729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Pr="00800729">
        <w:rPr>
          <w:rFonts w:ascii="Times New Roman" w:hAnsi="Times New Roman" w:cs="Times New Roman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800729">
        <w:rPr>
          <w:rFonts w:ascii="Times New Roman" w:hAnsi="Times New Roman" w:cs="Times New Roman"/>
          <w:sz w:val="28"/>
          <w:szCs w:val="28"/>
        </w:rPr>
        <w:t xml:space="preserve"> для          5-6 классов общеобразовательных учреждений. – Обнинск: Титул </w:t>
      </w:r>
      <w:smartTag w:uri="urn:schemas-microsoft-com:office:smarttags" w:element="metricconverter">
        <w:smartTagPr>
          <w:attr w:name="ProductID" w:val="2010 г"/>
        </w:smartTagPr>
        <w:r w:rsidRPr="00800729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800729">
        <w:rPr>
          <w:rFonts w:ascii="Times New Roman" w:hAnsi="Times New Roman" w:cs="Times New Roman"/>
          <w:sz w:val="28"/>
          <w:szCs w:val="28"/>
        </w:rPr>
        <w:t>.</w:t>
      </w:r>
    </w:p>
    <w:p w:rsidR="00760D0B" w:rsidRPr="00800729" w:rsidRDefault="00760D0B" w:rsidP="00ED7A9E">
      <w:pPr>
        <w:tabs>
          <w:tab w:val="left" w:pos="7020"/>
        </w:tabs>
        <w:ind w:left="348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 xml:space="preserve">УМК состоит из учебника, рабочей тетради, книги для учителя, </w:t>
      </w:r>
      <w:proofErr w:type="spellStart"/>
      <w:r w:rsidRPr="00800729">
        <w:rPr>
          <w:rFonts w:ascii="Times New Roman" w:hAnsi="Times New Roman" w:cs="Times New Roman"/>
          <w:sz w:val="28"/>
          <w:szCs w:val="28"/>
        </w:rPr>
        <w:t>аудиоприложение</w:t>
      </w:r>
      <w:proofErr w:type="spellEnd"/>
      <w:r w:rsidRPr="00800729">
        <w:rPr>
          <w:rFonts w:ascii="Times New Roman" w:hAnsi="Times New Roman" w:cs="Times New Roman"/>
          <w:sz w:val="28"/>
          <w:szCs w:val="28"/>
        </w:rPr>
        <w:t xml:space="preserve">         </w:t>
      </w:r>
      <w:r w:rsidR="003C2DDB" w:rsidRPr="0080072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00729">
        <w:rPr>
          <w:rFonts w:ascii="Times New Roman" w:hAnsi="Times New Roman" w:cs="Times New Roman"/>
          <w:sz w:val="28"/>
          <w:szCs w:val="28"/>
        </w:rPr>
        <w:t>(аудиокассеты, С</w:t>
      </w:r>
      <w:proofErr w:type="gramStart"/>
      <w:r w:rsidRPr="00800729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800729">
        <w:rPr>
          <w:rFonts w:ascii="Times New Roman" w:hAnsi="Times New Roman" w:cs="Times New Roman"/>
          <w:sz w:val="28"/>
          <w:szCs w:val="28"/>
        </w:rPr>
        <w:t xml:space="preserve"> МР3), сборник песен с аудиокассетой, обучающими компьютерными играми.</w:t>
      </w:r>
    </w:p>
    <w:p w:rsidR="00760D0B" w:rsidRPr="00800729" w:rsidRDefault="00760D0B" w:rsidP="00ED7A9E">
      <w:pPr>
        <w:shd w:val="clear" w:color="auto" w:fill="FFFFFF"/>
        <w:ind w:left="715" w:right="25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007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Книга для учащегося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состоит из 8 уроков (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Units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1—8), каждый из которых рассчитан на 20—35 за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нятий при условии, что на занятиях используются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все названные компоненты УМК. Кроме этого,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учебник содержит материал для домашнего чте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ния, снабженный заданиями для проверки пони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мания прочитанного, таблицу неправильных гла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голов, двуязычный словарь и краткий лингвостра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новедческий справочник.</w:t>
      </w:r>
    </w:p>
    <w:p w:rsidR="00760D0B" w:rsidRPr="00800729" w:rsidRDefault="00760D0B" w:rsidP="00ED7A9E">
      <w:pPr>
        <w:shd w:val="clear" w:color="auto" w:fill="FFFFFF"/>
        <w:spacing w:before="29"/>
        <w:ind w:left="651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Книга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для </w:t>
      </w:r>
      <w:r w:rsidRPr="00800729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учителя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раскрывает общие цели курса, принципы, на которых строится авторская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концепция, содержит рекомендации по обучению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основным видам речевой деятельности, перечень 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тем устной и письменной речи, соотнесенный с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Федеральным стандартом по предмету, тематиче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>ское планирование, примерное поурочное плани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рование в 5—6 классах; тексты для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007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задания к которым помещены в учебнике, тексты </w:t>
      </w:r>
      <w:proofErr w:type="spellStart"/>
      <w:r w:rsidRPr="00800729">
        <w:rPr>
          <w:rFonts w:ascii="Times New Roman" w:hAnsi="Times New Roman" w:cs="Times New Roman"/>
          <w:color w:val="000000"/>
          <w:sz w:val="28"/>
          <w:szCs w:val="28"/>
        </w:rPr>
        <w:t>видеоуроков</w:t>
      </w:r>
      <w:proofErr w:type="spellEnd"/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, выражения классного обихода, а 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также ключи к упражнениям учебника. Помимо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этого в Книгу для учителя включены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сценарии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спектаклей, которые были успешно поставлены и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сыграны детьми, изучающими английский язык по серии "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Enjoy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>English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:rsidR="00760D0B" w:rsidRPr="00800729" w:rsidRDefault="00760D0B" w:rsidP="00ED7A9E">
      <w:pPr>
        <w:shd w:val="clear" w:color="auto" w:fill="FFFFFF"/>
        <w:ind w:left="730" w:right="11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00729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Рабочая тетрадь </w:t>
      </w:r>
      <w:r w:rsidRPr="00800729">
        <w:rPr>
          <w:rFonts w:ascii="Times New Roman" w:hAnsi="Times New Roman" w:cs="Times New Roman"/>
          <w:color w:val="000000"/>
          <w:spacing w:val="-7"/>
          <w:sz w:val="28"/>
          <w:szCs w:val="28"/>
        </w:rPr>
        <w:t>обеспечивает дифференциро</w:t>
      </w:r>
      <w:r w:rsidRPr="00800729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ванный подход к изучению английского языка, 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что достигается за счет большого количества уп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ражнений различной трудности и их разного ха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рактера — тренировочных, творческих, занима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тельных.</w:t>
      </w:r>
    </w:p>
    <w:p w:rsidR="00760D0B" w:rsidRPr="00800729" w:rsidRDefault="00760D0B" w:rsidP="00ED7A9E">
      <w:pPr>
        <w:shd w:val="clear" w:color="auto" w:fill="FFFFFF"/>
        <w:ind w:left="722" w:right="11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Использование Рабочей тетради позволяет ав</w:t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 xml:space="preserve">томатизировать лексические и грамматические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действия, сформировать более гибкие и прочные </w:t>
      </w:r>
      <w:r w:rsidRPr="00800729">
        <w:rPr>
          <w:rFonts w:ascii="Times New Roman" w:hAnsi="Times New Roman" w:cs="Times New Roman"/>
          <w:color w:val="000000"/>
          <w:spacing w:val="-1"/>
          <w:sz w:val="28"/>
          <w:szCs w:val="28"/>
        </w:rPr>
        <w:t>умения письменной речи.</w:t>
      </w:r>
    </w:p>
    <w:p w:rsidR="00760D0B" w:rsidRPr="00800729" w:rsidRDefault="00760D0B" w:rsidP="00ED7A9E">
      <w:pPr>
        <w:pStyle w:val="3"/>
        <w:spacing w:line="360" w:lineRule="auto"/>
        <w:ind w:left="651" w:firstLine="567"/>
        <w:jc w:val="center"/>
        <w:rPr>
          <w:b w:val="0"/>
          <w:sz w:val="28"/>
          <w:szCs w:val="28"/>
        </w:rPr>
      </w:pPr>
    </w:p>
    <w:p w:rsidR="00760D0B" w:rsidRPr="00800729" w:rsidRDefault="00760D0B" w:rsidP="00ED7A9E">
      <w:pPr>
        <w:pStyle w:val="3"/>
        <w:spacing w:line="360" w:lineRule="auto"/>
        <w:ind w:left="651" w:firstLine="567"/>
        <w:jc w:val="center"/>
        <w:rPr>
          <w:b w:val="0"/>
          <w:sz w:val="28"/>
          <w:szCs w:val="28"/>
        </w:rPr>
      </w:pP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p w:rsidR="00DC6020" w:rsidRPr="00800729" w:rsidRDefault="00DC6020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3C2DDB" w:rsidRPr="00800729" w:rsidRDefault="003C2DD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snapToGrid w:val="0"/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Зам. директора по УВР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  <w:u w:val="single"/>
        </w:rPr>
      </w:pPr>
      <w:r w:rsidRPr="00800729">
        <w:rPr>
          <w:rFonts w:ascii="Times New Roman" w:hAnsi="Times New Roman" w:cs="Times New Roman"/>
          <w:sz w:val="28"/>
          <w:szCs w:val="28"/>
        </w:rPr>
        <w:t>__________/</w:t>
      </w:r>
      <w:r w:rsidR="003C2DDB" w:rsidRPr="00800729">
        <w:rPr>
          <w:rFonts w:ascii="Times New Roman" w:hAnsi="Times New Roman" w:cs="Times New Roman"/>
          <w:sz w:val="28"/>
          <w:szCs w:val="28"/>
          <w:u w:val="single"/>
        </w:rPr>
        <w:t>___________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«______» ______________ 20____ г.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Календарно- тематическое планирование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по английскому языку в 5 классе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(наименование учебного предмета)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на 2012 - 2013 учебный год.</w:t>
      </w:r>
    </w:p>
    <w:tbl>
      <w:tblPr>
        <w:tblW w:w="8834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1598"/>
        <w:gridCol w:w="1192"/>
        <w:gridCol w:w="1811"/>
        <w:gridCol w:w="1642"/>
        <w:gridCol w:w="1979"/>
      </w:tblGrid>
      <w:tr w:rsidR="00760D0B" w:rsidRPr="00800729" w:rsidTr="00800729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Дата проведения урока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 разделе, теме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(указать тему)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**Примечание</w:t>
            </w:r>
          </w:p>
        </w:tc>
      </w:tr>
    </w:tbl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  <w:lang w:eastAsia="ar-SA"/>
        </w:rPr>
      </w:pPr>
      <w:r w:rsidRPr="00800729">
        <w:rPr>
          <w:rFonts w:ascii="Times New Roman" w:hAnsi="Times New Roman" w:cs="Times New Roman"/>
          <w:sz w:val="28"/>
          <w:szCs w:val="28"/>
        </w:rPr>
        <w:t>1 четверть – 24 часа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Школьная жизнь – 9 часов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Взаимоотношения учащихся и учителей – 6 часов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Каникулы: в городе, за городом, в международном лагере – 9 часов</w:t>
      </w:r>
    </w:p>
    <w:tbl>
      <w:tblPr>
        <w:tblW w:w="8793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1339"/>
        <w:gridCol w:w="981"/>
        <w:gridCol w:w="2554"/>
        <w:gridCol w:w="2341"/>
        <w:gridCol w:w="975"/>
      </w:tblGrid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03.-08.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говорения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  новой лексики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Активизация изученной лексики. Составление расписания.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Работа над чтением « Школьный год в России и Британии»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10.09-15.09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монологической речи по теме «Первое сентября».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. Повторение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 Simple Tense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синонимов со значением «говорить»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тренировочных упражнений.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монологической речи по теме «Классная комната»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17.09-22.09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устной речи по теме « Классная комната»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навыков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Классная комната»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Активизация в речи настоящего простого, прошедшего и будущего времен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24.09 29.09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 образования множественного числа существительных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навыкам чтения по теме «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Письмо  Барбары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Отработка навыков написания и оформления письма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модальных глаголов. Выполнение грамматических упражнений.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01.10-06.10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правилами  для учителей и учащихся. Обсуждение школьных правил.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высказыванию собственного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мнения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 теме « 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Правила поведения в классе и школе. Составление диалогов по теме.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08.10-13.10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чтения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 модальных глаголов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 по теме «Каникулы»  Отработка лексики в речи.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говорению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На основе прочитанного текста «Письмо Барбары»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15.10-20.10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говорения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лексики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по теме.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Future Simple.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письма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22.10-27.10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Итоговый комплексный контроль по теме «Школьная жизнь»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материала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2 четверть – 24 часа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Подготовка к международному школьному обмену: приглашение, беседы по телефону. – 7 часов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00729">
        <w:rPr>
          <w:rFonts w:ascii="Times New Roman" w:hAnsi="Times New Roman" w:cs="Times New Roman"/>
          <w:color w:val="000000"/>
          <w:spacing w:val="-3"/>
          <w:sz w:val="28"/>
          <w:szCs w:val="28"/>
        </w:rPr>
        <w:t>Выходной день: планирование совместных мероприятий с друзьями, общение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по телефону. Выходной день Мэри </w:t>
      </w:r>
      <w:proofErr w:type="spellStart"/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Поппинс</w:t>
      </w:r>
      <w:proofErr w:type="spellEnd"/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. Поведение в гостях и дома. – 17 часов</w:t>
      </w:r>
    </w:p>
    <w:tbl>
      <w:tblPr>
        <w:tblW w:w="8793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969"/>
        <w:gridCol w:w="1088"/>
        <w:gridCol w:w="2619"/>
        <w:gridCol w:w="2267"/>
        <w:gridCol w:w="1190"/>
      </w:tblGrid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05.11-10.11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написанию письма – приглашения. Чтение писем с извлечением конкретной информации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Подготовка к школьному обмену. Введение новой лексики. Отработка лексики в речи.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 Работа над диалогической речью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12.11-17.11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разделительных вопросов по теме « Приглашение».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 по теме «Приглашение»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 по теме «Приглашение»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19.11-24.11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 структуры «собираться что-то делать»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Выполнение грамматических упражнений.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Активизация в речи структуры «собираться что-то делать»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говорения по теме «Приглашения»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26.11-30.11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монологической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по теме «Планы на выходные»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 по теме «Планы на выходные»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чтения по теме «Планы на выходные»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 Составление диалогов по теме.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03.12-08.12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чтению текста.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. «Выходной день Мэри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Поппинс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чтению текста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«Выходной день Мери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Поппинс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Закрепление грамматического материала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простого будущего времени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письма по теме «Планы на выходные».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составлению диалогов и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полилогов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10.12-15.12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обучающего чтения по теме «Планы на выходные»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Правилами  поведения в гостях и дома.</w:t>
            </w:r>
          </w:p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говорению с использованием речевого этикета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Отработка разделительных вопросов в диалогической речи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17.12-22.12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по теме «Выходной день»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Обобщающий итоговый контроль по теме «Выходной день»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24.12-29.12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Развитие умений речевой деятельности по теме «Выходной день»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 по теме «Выходной день»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лексики по теме «Выходной день»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  <w:lang w:eastAsia="ar-SA"/>
        </w:rPr>
      </w:pPr>
      <w:r w:rsidRPr="00800729">
        <w:rPr>
          <w:rFonts w:ascii="Times New Roman" w:hAnsi="Times New Roman" w:cs="Times New Roman"/>
          <w:sz w:val="28"/>
          <w:szCs w:val="28"/>
        </w:rPr>
        <w:lastRenderedPageBreak/>
        <w:t>3 четверть – 30 часов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Информация о себе</w:t>
      </w:r>
      <w:proofErr w:type="gramStart"/>
      <w:r w:rsidRPr="008007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072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0072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00729">
        <w:rPr>
          <w:rFonts w:ascii="Times New Roman" w:hAnsi="Times New Roman" w:cs="Times New Roman"/>
          <w:sz w:val="28"/>
          <w:szCs w:val="28"/>
        </w:rPr>
        <w:t>ерты характера, хобби, увлечения) – 5 часов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Моя семья (черты характера членов семьи, профессии,  хобби, увлечения)- 9 часов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Помощь родителям (по дому, в саду). Уход за домашними животными. – 4 часа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Профессии: черты характера, необходимые для различных профессий, опасные профессии, женские и мужские профессии. Планы на будущее.  – 12 часов</w:t>
      </w:r>
    </w:p>
    <w:tbl>
      <w:tblPr>
        <w:tblW w:w="8793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971"/>
        <w:gridCol w:w="1115"/>
        <w:gridCol w:w="2651"/>
        <w:gridCol w:w="2143"/>
        <w:gridCol w:w="1245"/>
      </w:tblGrid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10.01-12.01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«Информация о себе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.» </w:t>
            </w:r>
            <w:proofErr w:type="gram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  новой лексики.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чтению  диалога. Развитие навыков диалогической речи по теме «Информация о себе»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14.01-21.01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навыкам сбора информации о человеке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диалогической речи с использованием речевого этикета по теме «Информация о себе»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новой лексики по теме «Описание характера». Активизация лексики в речи.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23.01-30.01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правил словообразования. Знакомство с отрицательными  приставками по теме «Описание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характера»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«Профессии»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новой лексики.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Закрепление новой лексики в речи.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01.01-06.01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говорения по теме « Профессии»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Хобби и увлечениями одноклассников.</w:t>
            </w:r>
          </w:p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 по теме « Профессии»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устной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по теме.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«Моя семья»</w:t>
            </w:r>
          </w:p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Взаимоотношения в семье. Идеальная  семья.  Обучение высказыванию собственного мнения.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08.02-15.02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монологической речи по теме «Моя семья»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чтению с пониманием общего содержания текста «Мой лучший друг»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чтения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новой лексики по теме «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 по дому»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17.02-24.02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 по теме « Мое домашнее животное»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 настоящего длящегося времени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вопросительной и отрицательной формы настоящего длящегося времени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26.02-01.03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 речи  по теме «Планы на будущее»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специальных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вопросов в настоящем </w:t>
            </w:r>
            <w:proofErr w:type="gram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длящимся</w:t>
            </w:r>
            <w:proofErr w:type="gram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времени. Работа в парах и группах.</w:t>
            </w:r>
          </w:p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«Планы на будущее», закрепление специальных вопросов в настоящем длящемся времени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03.03-07.03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написанию письма по теме «Семья»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 настоящего длящегося времени.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текстов «Профессии». Выполнение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 по тексту.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09.03-14.03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письма по теме «Профессии»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заполнению бланков, анкет, формуляров.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по теме «Профессии»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16.03-23.03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Итоговый комплексный контроль по теме «Профессии»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 лексики по теме «Профессии»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0D0B" w:rsidRPr="00800729" w:rsidTr="0080072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настоящего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длящегося времени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B" w:rsidRPr="00800729" w:rsidRDefault="00760D0B" w:rsidP="00ED7A9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  <w:lang w:eastAsia="ar-SA"/>
        </w:rPr>
      </w:pPr>
      <w:r w:rsidRPr="00800729">
        <w:rPr>
          <w:rFonts w:ascii="Times New Roman" w:hAnsi="Times New Roman" w:cs="Times New Roman"/>
          <w:sz w:val="28"/>
          <w:szCs w:val="28"/>
        </w:rPr>
        <w:lastRenderedPageBreak/>
        <w:t>4 четверть – 24 часа</w:t>
      </w:r>
    </w:p>
    <w:p w:rsidR="00760D0B" w:rsidRPr="00800729" w:rsidRDefault="00760D0B" w:rsidP="00ED7A9E">
      <w:pPr>
        <w:autoSpaceDE w:val="0"/>
        <w:snapToGrid w:val="0"/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События, факты, традиции в странах, говорящих на английском языке. – 3 часа</w:t>
      </w:r>
    </w:p>
    <w:p w:rsidR="00760D0B" w:rsidRPr="00800729" w:rsidRDefault="00760D0B" w:rsidP="00ED7A9E">
      <w:pPr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В городе: названия общественных мест.  В городе  и за городом.  – 6 часов</w:t>
      </w:r>
    </w:p>
    <w:p w:rsidR="00760D0B" w:rsidRPr="00800729" w:rsidRDefault="00760D0B" w:rsidP="00ED7A9E">
      <w:pPr>
        <w:widowControl w:val="0"/>
        <w:shd w:val="clear" w:color="auto" w:fill="FFFFFF"/>
        <w:tabs>
          <w:tab w:val="left" w:pos="371"/>
          <w:tab w:val="left" w:pos="8687"/>
        </w:tabs>
        <w:autoSpaceDE w:val="0"/>
        <w:snapToGrid w:val="0"/>
        <w:spacing w:before="140"/>
        <w:ind w:left="651" w:right="403"/>
        <w:rPr>
          <w:rFonts w:ascii="Times New Roman" w:hAnsi="Times New Roman" w:cs="Times New Roman"/>
          <w:color w:val="000000"/>
          <w:sz w:val="28"/>
          <w:szCs w:val="28"/>
        </w:rPr>
      </w:pP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Общая информация о Лондоне. Достопримечательности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800729">
        <w:rPr>
          <w:rFonts w:ascii="Times New Roman" w:hAnsi="Times New Roman" w:cs="Times New Roman"/>
          <w:color w:val="000000"/>
          <w:spacing w:val="-2"/>
          <w:sz w:val="28"/>
          <w:szCs w:val="28"/>
        </w:rPr>
        <w:t>Лондона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7</w:t>
      </w:r>
      <w:r w:rsidRPr="00800729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(Westminster Abbey, Big Ben, the Houses of Parliament, the Tower of </w:t>
      </w:r>
      <w:proofErr w:type="spellStart"/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London,Buckingham</w:t>
      </w:r>
      <w:proofErr w:type="spellEnd"/>
      <w:r w:rsidRPr="00800729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Palace, Tower Bridge). </w:t>
      </w:r>
      <w:r w:rsidRPr="00800729">
        <w:rPr>
          <w:rFonts w:ascii="Times New Roman" w:hAnsi="Times New Roman" w:cs="Times New Roman"/>
          <w:color w:val="000000"/>
          <w:sz w:val="28"/>
          <w:szCs w:val="28"/>
        </w:rPr>
        <w:t>Карта города. Ориентация в городе. – 8 часов</w:t>
      </w:r>
    </w:p>
    <w:p w:rsidR="00760D0B" w:rsidRPr="00800729" w:rsidRDefault="00760D0B" w:rsidP="00ED7A9E">
      <w:pPr>
        <w:autoSpaceDE w:val="0"/>
        <w:snapToGrid w:val="0"/>
        <w:ind w:left="651"/>
        <w:rPr>
          <w:rFonts w:ascii="Times New Roman" w:hAnsi="Times New Roman" w:cs="Times New Roman"/>
          <w:sz w:val="28"/>
          <w:szCs w:val="28"/>
        </w:rPr>
      </w:pPr>
      <w:r w:rsidRPr="00800729">
        <w:rPr>
          <w:rFonts w:ascii="Times New Roman" w:hAnsi="Times New Roman" w:cs="Times New Roman"/>
          <w:sz w:val="28"/>
          <w:szCs w:val="28"/>
        </w:rPr>
        <w:t>Некоторые достопримечательности Москвы. Некоторые достопримечательности моего города   - 7 часов</w:t>
      </w:r>
    </w:p>
    <w:tbl>
      <w:tblPr>
        <w:tblW w:w="927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1616"/>
        <w:gridCol w:w="819"/>
        <w:gridCol w:w="3281"/>
        <w:gridCol w:w="2161"/>
        <w:gridCol w:w="47"/>
        <w:gridCol w:w="717"/>
      </w:tblGrid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01.04-07.04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Тема «События, факты, традиции в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англоговорящих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странах».  Введение новой лексики.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Знакомство с традициями Великобритании. Обучение чтению.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 по теме « Традиции в Великобритании»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09.04-14.04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« В городе и за городом»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устной речи</w:t>
            </w:r>
          </w:p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по теме « В городе» Оборот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84 – 85- 86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Сравнительная характеристика настоящего длящегося и настоящего простого времен.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16.04-21.04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составлению диалогов по теме « В городе и за городом»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«Лондон и его достопримечательности»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. Совершенствование фонетических навыков учащихся по теме «Лондон и его 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достопримечательности»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23.04-28.04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чтения по теме «Лондон»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фразового глагола 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take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 Выполнение тренировочных упражнений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</w:t>
            </w:r>
            <w:proofErr w:type="spellStart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«Лондон»</w:t>
            </w:r>
          </w:p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Обучение чтению текста « Достопримечательности Лондона»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30.04-05.05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 по теме «Лондон»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причастия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8007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 правильных и неправильных глаголов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07.05012.05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Тема « Достопримечательности Москвы и моего города»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Закрепление настоящего длящегося и настоящего простого времен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A16F63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Текущий контроль навык</w:t>
            </w:r>
            <w:r w:rsidR="003C2DDB" w:rsidRPr="00800729">
              <w:rPr>
                <w:rFonts w:ascii="Times New Roman" w:hAnsi="Times New Roman" w:cs="Times New Roman"/>
                <w:sz w:val="28"/>
                <w:szCs w:val="28"/>
              </w:rPr>
              <w:t>ов письма по теме «Лондон»</w:t>
            </w:r>
          </w:p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по теме « Мой город»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14.05-19.05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Повторение употребления причастия 1 и причастия 2 в предложениях. Систематизация знаний по теме «Лондон»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21.05-26.05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Итоговый комплексный контроль по теме «Достопримечательности Лондона»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21.05-26.05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 по теме «Лондон»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 по теме «Лондон»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Закрепление настоящего длящегося и настоящего простого времен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Заключительный урок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Итого количество часов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По программе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2DDB" w:rsidRPr="00800729" w:rsidTr="0080072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00729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DB" w:rsidRPr="00800729" w:rsidRDefault="003C2DDB" w:rsidP="00ED7A9E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0D0B" w:rsidRPr="003C2DDB" w:rsidRDefault="00760D0B" w:rsidP="00760D0B">
      <w:pPr>
        <w:autoSpaceDE w:val="0"/>
        <w:snapToGrid w:val="0"/>
        <w:rPr>
          <w:rFonts w:ascii="Times New Roman" w:hAnsi="Times New Roman" w:cs="Times New Roman"/>
          <w:lang w:eastAsia="ar-SA"/>
        </w:rPr>
      </w:pPr>
    </w:p>
    <w:p w:rsidR="00760D0B" w:rsidRPr="003C2DDB" w:rsidRDefault="00760D0B" w:rsidP="00760D0B">
      <w:pPr>
        <w:widowControl w:val="0"/>
        <w:shd w:val="clear" w:color="auto" w:fill="FFFFFF"/>
        <w:tabs>
          <w:tab w:val="left" w:pos="371"/>
          <w:tab w:val="left" w:pos="8687"/>
        </w:tabs>
        <w:autoSpaceDE w:val="0"/>
        <w:snapToGrid w:val="0"/>
        <w:spacing w:before="140" w:line="241" w:lineRule="exact"/>
        <w:ind w:right="403"/>
        <w:rPr>
          <w:rFonts w:ascii="Times New Roman" w:hAnsi="Times New Roman" w:cs="Times New Roman"/>
          <w:color w:val="000000"/>
        </w:rPr>
      </w:pPr>
    </w:p>
    <w:p w:rsidR="00760D0B" w:rsidRDefault="00760D0B" w:rsidP="00760D0B"/>
    <w:p w:rsidR="00760D0B" w:rsidRDefault="00760D0B" w:rsidP="00760D0B"/>
    <w:p w:rsidR="00760D0B" w:rsidRDefault="00760D0B" w:rsidP="00760D0B"/>
    <w:p w:rsidR="00760D0B" w:rsidRDefault="00760D0B" w:rsidP="00760D0B"/>
    <w:p w:rsidR="00760D0B" w:rsidRDefault="00760D0B" w:rsidP="00760D0B"/>
    <w:p w:rsidR="00760D0B" w:rsidRDefault="00760D0B" w:rsidP="00760D0B"/>
    <w:p w:rsidR="007B6173" w:rsidRDefault="007B6173"/>
    <w:sectPr w:rsidR="007B6173" w:rsidSect="00ED7A9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3"/>
    <w:multiLevelType w:val="singleLevel"/>
    <w:tmpl w:val="00000013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14"/>
    <w:multiLevelType w:val="single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680"/>
        </w:tabs>
        <w:ind w:left="720" w:hanging="360"/>
      </w:pPr>
      <w:rPr>
        <w:rFonts w:ascii="Wingdings" w:hAnsi="Wingdings"/>
      </w:rPr>
    </w:lvl>
  </w:abstractNum>
  <w:abstractNum w:abstractNumId="5">
    <w:nsid w:val="00000016"/>
    <w:multiLevelType w:val="singleLevel"/>
    <w:tmpl w:val="00000016"/>
    <w:name w:val="WW8Num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D0B"/>
    <w:rsid w:val="00032BD4"/>
    <w:rsid w:val="003C2DDB"/>
    <w:rsid w:val="00437110"/>
    <w:rsid w:val="00760D0B"/>
    <w:rsid w:val="007B6173"/>
    <w:rsid w:val="00800729"/>
    <w:rsid w:val="00A16F63"/>
    <w:rsid w:val="00DC6020"/>
    <w:rsid w:val="00ED3E02"/>
    <w:rsid w:val="00ED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200" w:line="360" w:lineRule="auto"/>
        <w:ind w:left="-57"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60D0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semiHidden/>
    <w:unhideWhenUsed/>
    <w:rsid w:val="00760D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760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semiHidden/>
    <w:unhideWhenUsed/>
    <w:rsid w:val="00760D0B"/>
  </w:style>
  <w:style w:type="paragraph" w:customStyle="1" w:styleId="a7">
    <w:name w:val="Заголовок"/>
    <w:basedOn w:val="a"/>
    <w:next w:val="a4"/>
    <w:rsid w:val="00760D0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1">
    <w:name w:val="Название1"/>
    <w:basedOn w:val="a"/>
    <w:rsid w:val="00760D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0">
    <w:name w:val="Указатель1"/>
    <w:basedOn w:val="a"/>
    <w:rsid w:val="00760D0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заголовок 3"/>
    <w:basedOn w:val="a"/>
    <w:next w:val="a"/>
    <w:rsid w:val="00760D0B"/>
    <w:pPr>
      <w:keepNext/>
      <w:autoSpaceDE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8">
    <w:name w:val="Содержимое врезки"/>
    <w:basedOn w:val="a4"/>
    <w:rsid w:val="00760D0B"/>
  </w:style>
  <w:style w:type="paragraph" w:customStyle="1" w:styleId="a9">
    <w:name w:val="Содержимое таблицы"/>
    <w:basedOn w:val="a"/>
    <w:rsid w:val="00760D0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760D0B"/>
    <w:rPr>
      <w:b/>
      <w:bCs/>
    </w:rPr>
  </w:style>
  <w:style w:type="character" w:customStyle="1" w:styleId="WW8Num1z0">
    <w:name w:val="WW8Num1z0"/>
    <w:rsid w:val="00760D0B"/>
    <w:rPr>
      <w:rFonts w:ascii="Times New Roman" w:hAnsi="Times New Roman" w:cs="Times New Roman" w:hint="default"/>
    </w:rPr>
  </w:style>
  <w:style w:type="character" w:customStyle="1" w:styleId="WW8Num3z0">
    <w:name w:val="WW8Num3z0"/>
    <w:rsid w:val="00760D0B"/>
    <w:rPr>
      <w:rFonts w:ascii="Times New Roman" w:hAnsi="Times New Roman" w:cs="Times New Roman" w:hint="default"/>
    </w:rPr>
  </w:style>
  <w:style w:type="character" w:customStyle="1" w:styleId="WW8Num6z0">
    <w:name w:val="WW8Num6z0"/>
    <w:rsid w:val="00760D0B"/>
    <w:rPr>
      <w:rFonts w:ascii="Times New Roman" w:hAnsi="Times New Roman" w:cs="Times New Roman" w:hint="default"/>
    </w:rPr>
  </w:style>
  <w:style w:type="character" w:customStyle="1" w:styleId="WW8Num11z0">
    <w:name w:val="WW8Num11z0"/>
    <w:rsid w:val="00760D0B"/>
    <w:rPr>
      <w:rFonts w:ascii="Wingdings" w:hAnsi="Wingdings" w:hint="default"/>
    </w:rPr>
  </w:style>
  <w:style w:type="character" w:customStyle="1" w:styleId="WW8Num11z1">
    <w:name w:val="WW8Num11z1"/>
    <w:rsid w:val="00760D0B"/>
    <w:rPr>
      <w:rFonts w:ascii="Courier New" w:hAnsi="Courier New" w:cs="Courier New" w:hint="default"/>
    </w:rPr>
  </w:style>
  <w:style w:type="character" w:customStyle="1" w:styleId="WW8Num11z3">
    <w:name w:val="WW8Num11z3"/>
    <w:rsid w:val="00760D0B"/>
    <w:rPr>
      <w:rFonts w:ascii="Symbol" w:hAnsi="Symbol" w:hint="default"/>
    </w:rPr>
  </w:style>
  <w:style w:type="character" w:customStyle="1" w:styleId="WW8Num14z0">
    <w:name w:val="WW8Num14z0"/>
    <w:rsid w:val="00760D0B"/>
    <w:rPr>
      <w:rFonts w:ascii="Wingdings" w:hAnsi="Wingdings" w:hint="default"/>
    </w:rPr>
  </w:style>
  <w:style w:type="character" w:customStyle="1" w:styleId="WW8Num14z1">
    <w:name w:val="WW8Num14z1"/>
    <w:rsid w:val="00760D0B"/>
    <w:rPr>
      <w:rFonts w:ascii="Courier New" w:hAnsi="Courier New" w:cs="Courier New" w:hint="default"/>
    </w:rPr>
  </w:style>
  <w:style w:type="character" w:customStyle="1" w:styleId="WW8Num14z3">
    <w:name w:val="WW8Num14z3"/>
    <w:rsid w:val="00760D0B"/>
    <w:rPr>
      <w:rFonts w:ascii="Symbol" w:hAnsi="Symbol" w:hint="default"/>
    </w:rPr>
  </w:style>
  <w:style w:type="character" w:customStyle="1" w:styleId="WW8Num19z0">
    <w:name w:val="WW8Num19z0"/>
    <w:rsid w:val="00760D0B"/>
    <w:rPr>
      <w:rFonts w:ascii="Wingdings" w:hAnsi="Wingdings" w:hint="default"/>
    </w:rPr>
  </w:style>
  <w:style w:type="character" w:customStyle="1" w:styleId="WW8Num19z1">
    <w:name w:val="WW8Num19z1"/>
    <w:rsid w:val="00760D0B"/>
    <w:rPr>
      <w:rFonts w:ascii="Courier New" w:hAnsi="Courier New" w:cs="Courier New" w:hint="default"/>
    </w:rPr>
  </w:style>
  <w:style w:type="character" w:customStyle="1" w:styleId="WW8Num19z3">
    <w:name w:val="WW8Num19z3"/>
    <w:rsid w:val="00760D0B"/>
    <w:rPr>
      <w:rFonts w:ascii="Symbol" w:hAnsi="Symbol" w:hint="default"/>
    </w:rPr>
  </w:style>
  <w:style w:type="character" w:customStyle="1" w:styleId="WW8Num20z0">
    <w:name w:val="WW8Num20z0"/>
    <w:rsid w:val="00760D0B"/>
    <w:rPr>
      <w:rFonts w:ascii="Wingdings" w:hAnsi="Wingdings" w:hint="default"/>
    </w:rPr>
  </w:style>
  <w:style w:type="character" w:customStyle="1" w:styleId="WW8Num20z1">
    <w:name w:val="WW8Num20z1"/>
    <w:rsid w:val="00760D0B"/>
    <w:rPr>
      <w:rFonts w:ascii="Courier New" w:hAnsi="Courier New" w:cs="Courier New" w:hint="default"/>
    </w:rPr>
  </w:style>
  <w:style w:type="character" w:customStyle="1" w:styleId="WW8Num20z3">
    <w:name w:val="WW8Num20z3"/>
    <w:rsid w:val="00760D0B"/>
    <w:rPr>
      <w:rFonts w:ascii="Symbol" w:hAnsi="Symbol" w:hint="default"/>
    </w:rPr>
  </w:style>
  <w:style w:type="character" w:customStyle="1" w:styleId="WW8Num22z0">
    <w:name w:val="WW8Num22z0"/>
    <w:rsid w:val="00760D0B"/>
    <w:rPr>
      <w:rFonts w:ascii="Wingdings" w:hAnsi="Wingdings" w:hint="default"/>
    </w:rPr>
  </w:style>
  <w:style w:type="character" w:customStyle="1" w:styleId="WW8Num22z1">
    <w:name w:val="WW8Num22z1"/>
    <w:rsid w:val="00760D0B"/>
    <w:rPr>
      <w:rFonts w:ascii="Courier New" w:hAnsi="Courier New" w:cs="Courier New" w:hint="default"/>
    </w:rPr>
  </w:style>
  <w:style w:type="character" w:customStyle="1" w:styleId="WW8Num22z3">
    <w:name w:val="WW8Num22z3"/>
    <w:rsid w:val="00760D0B"/>
    <w:rPr>
      <w:rFonts w:ascii="Symbol" w:hAnsi="Symbol" w:hint="default"/>
    </w:rPr>
  </w:style>
  <w:style w:type="character" w:customStyle="1" w:styleId="WW8Num24z0">
    <w:name w:val="WW8Num24z0"/>
    <w:rsid w:val="00760D0B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760D0B"/>
    <w:rPr>
      <w:rFonts w:ascii="Courier New" w:hAnsi="Courier New" w:cs="Courier New" w:hint="default"/>
    </w:rPr>
  </w:style>
  <w:style w:type="character" w:customStyle="1" w:styleId="WW8Num24z2">
    <w:name w:val="WW8Num24z2"/>
    <w:rsid w:val="00760D0B"/>
    <w:rPr>
      <w:rFonts w:ascii="Wingdings" w:hAnsi="Wingdings" w:hint="default"/>
    </w:rPr>
  </w:style>
  <w:style w:type="character" w:customStyle="1" w:styleId="WW8Num24z3">
    <w:name w:val="WW8Num24z3"/>
    <w:rsid w:val="00760D0B"/>
    <w:rPr>
      <w:rFonts w:ascii="Symbol" w:hAnsi="Symbol" w:hint="default"/>
    </w:rPr>
  </w:style>
  <w:style w:type="character" w:customStyle="1" w:styleId="11">
    <w:name w:val="Основной шрифт абзаца1"/>
    <w:rsid w:val="00760D0B"/>
  </w:style>
  <w:style w:type="character" w:customStyle="1" w:styleId="ab">
    <w:name w:val="Знак Знак"/>
    <w:basedOn w:val="11"/>
    <w:rsid w:val="00760D0B"/>
    <w:rPr>
      <w:sz w:val="24"/>
      <w:szCs w:val="24"/>
      <w:lang w:val="ru-RU" w:eastAsia="ar-SA" w:bidi="ar-SA"/>
    </w:rPr>
  </w:style>
  <w:style w:type="character" w:customStyle="1" w:styleId="bodysmall">
    <w:name w:val="body_small"/>
    <w:basedOn w:val="11"/>
    <w:rsid w:val="00760D0B"/>
  </w:style>
  <w:style w:type="character" w:customStyle="1" w:styleId="style1">
    <w:name w:val="style1"/>
    <w:basedOn w:val="11"/>
    <w:rsid w:val="00760D0B"/>
  </w:style>
  <w:style w:type="table" w:styleId="ac">
    <w:name w:val="Table Grid"/>
    <w:basedOn w:val="a1"/>
    <w:rsid w:val="00760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7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4499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2012-09-19T09:30:00Z</cp:lastPrinted>
  <dcterms:created xsi:type="dcterms:W3CDTF">2012-08-28T04:47:00Z</dcterms:created>
  <dcterms:modified xsi:type="dcterms:W3CDTF">2012-09-28T16:08:00Z</dcterms:modified>
</cp:coreProperties>
</file>